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7D0B22" w:rsidP="007D0B22">
            <w:pPr>
              <w:pStyle w:val="Titre2"/>
              <w:ind w:left="0" w:firstLine="0"/>
              <w:jc w:val="both"/>
              <w:rPr>
                <w:rFonts w:ascii="Tahoma" w:hAnsi="Tahoma" w:cs="Tahoma"/>
                <w:b w:val="0"/>
                <w:bCs w:val="0"/>
                <w:iCs/>
                <w:sz w:val="18"/>
                <w:szCs w:val="18"/>
              </w:rPr>
            </w:pPr>
            <w:r>
              <w:rPr>
                <w:rFonts w:ascii="Tahoma" w:hAnsi="Tahoma" w:cs="Tahoma"/>
                <w:b w:val="0"/>
                <w:bCs w:val="0"/>
                <w:iCs/>
                <w:sz w:val="18"/>
                <w:szCs w:val="18"/>
                <w:highlight w:val="yellow"/>
              </w:rPr>
              <w:t>Champs en jaune :</w:t>
            </w:r>
            <w:r w:rsidR="00FC66A7" w:rsidRPr="007D0B22">
              <w:rPr>
                <w:rFonts w:ascii="Tahoma" w:hAnsi="Tahoma" w:cs="Tahoma"/>
                <w:b w:val="0"/>
                <w:bCs w:val="0"/>
                <w:iCs/>
                <w:sz w:val="18"/>
                <w:szCs w:val="18"/>
                <w:highlight w:val="yellow"/>
              </w:rPr>
              <w:t xml:space="preserve">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FC66A7" w:rsidRDefault="00A40947">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w:t>
      </w:r>
      <w:r w:rsidR="00B67A20">
        <w:rPr>
          <w:rFonts w:ascii="Tahoma" w:hAnsi="Tahoma" w:cs="Tahoma"/>
          <w:b/>
        </w:rPr>
        <w:t>I</w:t>
      </w:r>
      <w:r w:rsidR="00FC66A7" w:rsidRPr="00FC66A7">
        <w:rPr>
          <w:rFonts w:ascii="Tahoma" w:hAnsi="Tahoma" w:cs="Tahoma"/>
          <w:b/>
        </w:rPr>
        <w:t>VERSITAIRE DE BREST</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 xml:space="preserve">29609 </w:t>
      </w:r>
      <w:r w:rsidR="007D0B22">
        <w:rPr>
          <w:rFonts w:ascii="Tahoma" w:hAnsi="Tahoma" w:cs="Tahoma"/>
        </w:rPr>
        <w:t xml:space="preserve">Brest </w:t>
      </w:r>
      <w:r>
        <w:rPr>
          <w:rFonts w:ascii="Tahoma" w:hAnsi="Tahoma" w:cs="Tahoma"/>
        </w:rPr>
        <w:t>Cedex</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Default="007411D9">
      <w:pPr>
        <w:rPr>
          <w:rFonts w:ascii="Tahoma" w:hAnsi="Tahoma" w:cs="Tahoma"/>
          <w:b/>
          <w:bCs/>
        </w:rPr>
      </w:pPr>
    </w:p>
    <w:p w:rsidR="005108C9" w:rsidRDefault="005108C9" w:rsidP="005108C9">
      <w:pPr>
        <w:rPr>
          <w:rFonts w:ascii="Tahoma" w:hAnsi="Tahoma" w:cs="Tahoma"/>
          <w:b/>
        </w:rPr>
      </w:pPr>
      <w:r>
        <w:rPr>
          <w:rFonts w:ascii="Tahoma" w:hAnsi="Tahoma" w:cs="Tahoma"/>
          <w:b/>
        </w:rPr>
        <w:t>N° de PPI : 2022-937-IT</w:t>
      </w:r>
    </w:p>
    <w:p w:rsidR="005108C9" w:rsidRDefault="005108C9" w:rsidP="005108C9">
      <w:pPr>
        <w:rPr>
          <w:rFonts w:ascii="Tahoma" w:hAnsi="Tahoma" w:cs="Tahoma"/>
          <w:b/>
        </w:rPr>
      </w:pPr>
    </w:p>
    <w:p w:rsidR="005108C9" w:rsidRDefault="005108C9" w:rsidP="005108C9">
      <w:pPr>
        <w:rPr>
          <w:rFonts w:ascii="Tahoma" w:hAnsi="Tahoma" w:cs="Tahoma"/>
          <w:b/>
        </w:rPr>
      </w:pPr>
      <w:r>
        <w:rPr>
          <w:rFonts w:ascii="Tahoma" w:hAnsi="Tahoma" w:cs="Tahoma"/>
          <w:b/>
        </w:rPr>
        <w:t>Consultation n°2024DTA0092</w:t>
      </w:r>
    </w:p>
    <w:p w:rsidR="005108C9" w:rsidRDefault="005108C9" w:rsidP="005108C9">
      <w:pPr>
        <w:rPr>
          <w:rFonts w:ascii="Tahoma" w:hAnsi="Tahoma" w:cs="Tahoma"/>
          <w:b/>
        </w:rPr>
      </w:pPr>
      <w:r w:rsidRPr="00A517FF">
        <w:rPr>
          <w:rFonts w:ascii="Tahoma" w:hAnsi="Tahoma" w:cs="Tahoma"/>
          <w:b/>
        </w:rPr>
        <w:t xml:space="preserve">CHU DE BREST </w:t>
      </w:r>
      <w:r>
        <w:rPr>
          <w:rFonts w:ascii="Tahoma" w:hAnsi="Tahoma" w:cs="Tahoma"/>
          <w:b/>
        </w:rPr>
        <w:t>– CARHAIX</w:t>
      </w:r>
    </w:p>
    <w:p w:rsidR="005108C9" w:rsidRPr="00BD47DF" w:rsidRDefault="005108C9" w:rsidP="005108C9">
      <w:pPr>
        <w:rPr>
          <w:rFonts w:ascii="Tahoma" w:hAnsi="Tahoma" w:cs="Tahoma"/>
          <w:b/>
        </w:rPr>
      </w:pPr>
      <w:r w:rsidRPr="00BD47DF">
        <w:rPr>
          <w:rFonts w:ascii="Tahoma" w:hAnsi="Tahoma" w:cs="Tahoma"/>
          <w:b/>
        </w:rPr>
        <w:t>TRAVAUX DE RESTRUCT</w:t>
      </w:r>
      <w:r>
        <w:rPr>
          <w:rFonts w:ascii="Tahoma" w:hAnsi="Tahoma" w:cs="Tahoma"/>
          <w:b/>
        </w:rPr>
        <w:t xml:space="preserve">URATION ET EXTENSION DU PLATEAU </w:t>
      </w:r>
      <w:r w:rsidRPr="00BD47DF">
        <w:rPr>
          <w:rFonts w:ascii="Tahoma" w:hAnsi="Tahoma" w:cs="Tahoma"/>
          <w:b/>
        </w:rPr>
        <w:t>D’IMAGERIE</w:t>
      </w:r>
      <w:r>
        <w:rPr>
          <w:rFonts w:ascii="Tahoma" w:hAnsi="Tahoma" w:cs="Tahoma"/>
          <w:b/>
        </w:rPr>
        <w:t xml:space="preserve"> – IRM – </w:t>
      </w:r>
      <w:r w:rsidRPr="00BD47DF">
        <w:rPr>
          <w:rFonts w:ascii="Tahoma" w:hAnsi="Tahoma" w:cs="Tahoma"/>
          <w:b/>
        </w:rPr>
        <w:t>DU CENTRE HOSPITALIER DE CARHAIX</w:t>
      </w:r>
    </w:p>
    <w:p w:rsidR="000622AE" w:rsidRPr="000622AE" w:rsidRDefault="000622AE" w:rsidP="000622AE">
      <w:pPr>
        <w:rPr>
          <w:rFonts w:ascii="Tahoma" w:hAnsi="Tahoma" w:cs="Tahoma"/>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rsidR="00F37CB8" w:rsidRPr="00A2106F" w:rsidRDefault="00395B1D"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Pr>
          <w:rFonts w:ascii="Tahoma" w:hAnsi="Tahoma" w:cs="Tahoma"/>
        </w:rPr>
        <w:fldChar w:fldCharType="end"/>
      </w:r>
      <w:r w:rsidR="00F37CB8" w:rsidRPr="00A2106F">
        <w:rPr>
          <w:rFonts w:ascii="Tahoma" w:hAnsi="Tahoma" w:cs="Tahoma"/>
        </w:rPr>
        <w:tab/>
        <w:t xml:space="preserve">à l’ensemble du marché ou de l’accord-cadre </w:t>
      </w:r>
      <w:r w:rsidR="00F37CB8" w:rsidRPr="00A2106F">
        <w:rPr>
          <w:rFonts w:ascii="Tahoma" w:hAnsi="Tahoma" w:cs="Tahoma"/>
          <w:i/>
          <w:iCs/>
          <w:sz w:val="18"/>
          <w:szCs w:val="18"/>
        </w:rPr>
        <w:t>(en cas de non allotissement) </w:t>
      </w:r>
      <w:r w:rsidR="00F37CB8" w:rsidRPr="00A2106F">
        <w:rPr>
          <w:rFonts w:ascii="Tahoma" w:hAnsi="Tahoma" w:cs="Tahoma"/>
          <w:iCs/>
        </w:rPr>
        <w:t>;</w:t>
      </w:r>
    </w:p>
    <w:p w:rsidR="00F37CB8" w:rsidRPr="00A2106F" w:rsidRDefault="00F37CB8" w:rsidP="00F37CB8">
      <w:pPr>
        <w:tabs>
          <w:tab w:val="left" w:pos="426"/>
          <w:tab w:val="left" w:pos="851"/>
        </w:tabs>
        <w:jc w:val="both"/>
        <w:rPr>
          <w:rFonts w:ascii="Tahoma" w:hAnsi="Tahoma" w:cs="Tahoma"/>
        </w:rPr>
      </w:pPr>
    </w:p>
    <w:p w:rsidR="00395B1D" w:rsidRDefault="00395B1D"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Pr>
          <w:rFonts w:ascii="Tahoma" w:hAnsi="Tahoma" w:cs="Tahoma"/>
        </w:rPr>
        <w:fldChar w:fldCharType="end"/>
      </w:r>
      <w:r w:rsidR="00F37CB8" w:rsidRPr="00A2106F">
        <w:rPr>
          <w:rFonts w:ascii="Tahoma" w:hAnsi="Tahoma" w:cs="Tahoma"/>
        </w:rPr>
        <w:tab/>
      </w:r>
      <w:r w:rsidR="00F37CB8">
        <w:rPr>
          <w:rFonts w:ascii="Tahoma" w:hAnsi="Tahoma" w:cs="Tahoma"/>
        </w:rPr>
        <w:t>au lot ou aux lots</w:t>
      </w:r>
      <w:r w:rsidR="00F37CB8" w:rsidRPr="00A2106F">
        <w:rPr>
          <w:rFonts w:ascii="Tahoma" w:hAnsi="Tahoma" w:cs="Tahoma"/>
        </w:rPr>
        <w:t xml:space="preserve"> du marché ou de l’accord-cadre </w:t>
      </w:r>
      <w:r w:rsidR="00F37CB8" w:rsidRPr="00A2106F">
        <w:rPr>
          <w:rFonts w:ascii="Tahoma" w:hAnsi="Tahoma" w:cs="Tahoma"/>
          <w:i/>
          <w:iCs/>
          <w:sz w:val="18"/>
          <w:szCs w:val="18"/>
        </w:rPr>
        <w:t>(en cas d’allotissement)</w:t>
      </w:r>
      <w:r w:rsidR="005108C9">
        <w:rPr>
          <w:rFonts w:ascii="Tahoma" w:hAnsi="Tahoma" w:cs="Tahoma"/>
        </w:rPr>
        <w:t> :</w:t>
      </w:r>
    </w:p>
    <w:p w:rsidR="005108C9" w:rsidRDefault="005108C9" w:rsidP="00F37CB8">
      <w:pPr>
        <w:pStyle w:val="fcasegauche"/>
        <w:tabs>
          <w:tab w:val="left" w:pos="851"/>
        </w:tabs>
        <w:ind w:left="851" w:firstLine="0"/>
        <w:rPr>
          <w:rFonts w:ascii="Tahoma" w:hAnsi="Tahoma" w:cs="Tahoma"/>
        </w:rPr>
      </w:pPr>
    </w:p>
    <w:tbl>
      <w:tblPr>
        <w:tblW w:w="6586" w:type="dxa"/>
        <w:jc w:val="center"/>
        <w:tblCellMar>
          <w:left w:w="70" w:type="dxa"/>
          <w:right w:w="70" w:type="dxa"/>
        </w:tblCellMar>
        <w:tblLook w:val="04A0" w:firstRow="1" w:lastRow="0" w:firstColumn="1" w:lastColumn="0" w:noHBand="0" w:noVBand="1"/>
      </w:tblPr>
      <w:tblGrid>
        <w:gridCol w:w="1413"/>
        <w:gridCol w:w="1413"/>
        <w:gridCol w:w="3760"/>
      </w:tblGrid>
      <w:tr w:rsidR="005108C9" w:rsidRPr="00980FB9" w:rsidTr="00F221AD">
        <w:trPr>
          <w:trHeight w:val="230"/>
          <w:jc w:val="center"/>
        </w:trPr>
        <w:tc>
          <w:tcPr>
            <w:tcW w:w="1413" w:type="dxa"/>
            <w:tcBorders>
              <w:top w:val="single" w:sz="4" w:space="0" w:color="auto"/>
              <w:left w:val="single" w:sz="4" w:space="0" w:color="auto"/>
              <w:bottom w:val="single" w:sz="4" w:space="0" w:color="auto"/>
              <w:right w:val="single" w:sz="4" w:space="0" w:color="auto"/>
            </w:tcBorders>
            <w:vAlign w:val="center"/>
          </w:tcPr>
          <w:p w:rsidR="005108C9" w:rsidRPr="00980FB9" w:rsidRDefault="005108C9" w:rsidP="00F221AD">
            <w:pPr>
              <w:rPr>
                <w:rFonts w:ascii="Tahoma" w:hAnsi="Tahoma" w:cs="Tahoma"/>
                <w:b/>
              </w:rPr>
            </w:pPr>
            <w:r w:rsidRPr="00980FB9">
              <w:rPr>
                <w:rFonts w:ascii="Tahoma" w:hAnsi="Tahoma" w:cs="Tahoma"/>
                <w:b/>
                <w:highlight w:val="yellow"/>
              </w:rPr>
              <w:t>Cocher</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8C9" w:rsidRPr="00980FB9" w:rsidRDefault="005108C9" w:rsidP="00F221AD">
            <w:pPr>
              <w:jc w:val="center"/>
              <w:rPr>
                <w:rFonts w:ascii="Tahoma" w:hAnsi="Tahoma" w:cs="Tahoma"/>
                <w:b/>
              </w:rPr>
            </w:pPr>
            <w:r w:rsidRPr="00980FB9">
              <w:rPr>
                <w:rFonts w:ascii="Tahoma" w:hAnsi="Tahoma" w:cs="Tahoma"/>
                <w:b/>
              </w:rPr>
              <w:t>Numéro</w:t>
            </w:r>
          </w:p>
          <w:p w:rsidR="005108C9" w:rsidRPr="00980FB9" w:rsidRDefault="005108C9" w:rsidP="00F221AD">
            <w:pPr>
              <w:jc w:val="center"/>
              <w:rPr>
                <w:rFonts w:ascii="Tahoma" w:hAnsi="Tahoma" w:cs="Tahoma"/>
                <w:b/>
              </w:rPr>
            </w:pPr>
            <w:r w:rsidRPr="00980FB9">
              <w:rPr>
                <w:rFonts w:ascii="Tahoma" w:hAnsi="Tahoma" w:cs="Tahoma"/>
                <w:b/>
              </w:rPr>
              <w:t>de lot</w:t>
            </w:r>
          </w:p>
        </w:tc>
        <w:tc>
          <w:tcPr>
            <w:tcW w:w="3760" w:type="dxa"/>
            <w:tcBorders>
              <w:top w:val="single" w:sz="4" w:space="0" w:color="auto"/>
              <w:left w:val="nil"/>
              <w:bottom w:val="single" w:sz="4" w:space="0" w:color="auto"/>
              <w:right w:val="single" w:sz="4" w:space="0" w:color="auto"/>
            </w:tcBorders>
            <w:shd w:val="clear" w:color="auto" w:fill="auto"/>
            <w:vAlign w:val="center"/>
          </w:tcPr>
          <w:p w:rsidR="005108C9" w:rsidRPr="00980FB9" w:rsidRDefault="005108C9" w:rsidP="00F221AD">
            <w:pPr>
              <w:jc w:val="center"/>
              <w:rPr>
                <w:rFonts w:ascii="Tahoma" w:hAnsi="Tahoma" w:cs="Tahoma"/>
                <w:b/>
              </w:rPr>
            </w:pPr>
            <w:r w:rsidRPr="00980FB9">
              <w:rPr>
                <w:rFonts w:ascii="Tahoma" w:hAnsi="Tahoma" w:cs="Tahoma"/>
                <w:b/>
              </w:rPr>
              <w:t>Intitulé du lot</w:t>
            </w:r>
          </w:p>
        </w:tc>
      </w:tr>
      <w:tr w:rsidR="005108C9" w:rsidRPr="002A691E" w:rsidTr="00F221AD">
        <w:trPr>
          <w:trHeight w:val="230"/>
          <w:jc w:val="center"/>
        </w:trPr>
        <w:tc>
          <w:tcPr>
            <w:tcW w:w="1413" w:type="dxa"/>
            <w:tcBorders>
              <w:top w:val="single" w:sz="4" w:space="0" w:color="auto"/>
              <w:left w:val="single" w:sz="4" w:space="0" w:color="auto"/>
              <w:bottom w:val="single" w:sz="4" w:space="0" w:color="auto"/>
              <w:right w:val="single" w:sz="4" w:space="0" w:color="auto"/>
            </w:tcBorders>
          </w:tcPr>
          <w:p w:rsidR="005108C9" w:rsidRPr="00980FB9" w:rsidRDefault="005108C9" w:rsidP="00F221AD">
            <w:pPr>
              <w:jc w:val="center"/>
              <w:rPr>
                <w:rFonts w:ascii="Tahoma" w:hAnsi="Tahoma" w:cs="Tahoma"/>
              </w:rPr>
            </w:pP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8C9" w:rsidRPr="00980FB9" w:rsidRDefault="005108C9" w:rsidP="00F221AD">
            <w:pPr>
              <w:jc w:val="center"/>
              <w:rPr>
                <w:rFonts w:ascii="Tahoma" w:hAnsi="Tahoma" w:cs="Tahoma"/>
              </w:rPr>
            </w:pPr>
            <w:r w:rsidRPr="00980FB9">
              <w:rPr>
                <w:rFonts w:ascii="Tahoma" w:hAnsi="Tahoma" w:cs="Tahoma"/>
              </w:rPr>
              <w:t>01</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5108C9" w:rsidRPr="00980FB9" w:rsidRDefault="005108C9" w:rsidP="00F221AD">
            <w:pPr>
              <w:rPr>
                <w:rFonts w:ascii="Tahoma" w:hAnsi="Tahoma" w:cs="Tahoma"/>
              </w:rPr>
            </w:pPr>
            <w:r w:rsidRPr="00980FB9">
              <w:rPr>
                <w:rFonts w:ascii="Tahoma" w:hAnsi="Tahoma" w:cs="Tahoma"/>
              </w:rPr>
              <w:t>GROS-ŒUVRE</w:t>
            </w:r>
          </w:p>
        </w:tc>
      </w:tr>
      <w:tr w:rsidR="005108C9" w:rsidRPr="002A691E" w:rsidTr="00F221AD">
        <w:trPr>
          <w:trHeight w:val="582"/>
          <w:jc w:val="center"/>
        </w:trPr>
        <w:tc>
          <w:tcPr>
            <w:tcW w:w="1413" w:type="dxa"/>
            <w:tcBorders>
              <w:top w:val="nil"/>
              <w:left w:val="single" w:sz="4" w:space="0" w:color="auto"/>
              <w:bottom w:val="single" w:sz="4" w:space="0" w:color="auto"/>
              <w:right w:val="single" w:sz="4" w:space="0" w:color="auto"/>
            </w:tcBorders>
          </w:tcPr>
          <w:p w:rsidR="005108C9" w:rsidRPr="00980FB9" w:rsidRDefault="005108C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08C9" w:rsidRPr="00980FB9" w:rsidRDefault="005108C9" w:rsidP="00F221AD">
            <w:pPr>
              <w:jc w:val="center"/>
              <w:rPr>
                <w:rFonts w:ascii="Tahoma" w:hAnsi="Tahoma" w:cs="Tahoma"/>
              </w:rPr>
            </w:pPr>
            <w:r w:rsidRPr="00980FB9">
              <w:rPr>
                <w:rFonts w:ascii="Tahoma" w:hAnsi="Tahoma" w:cs="Tahoma"/>
              </w:rPr>
              <w:t>02</w:t>
            </w:r>
          </w:p>
        </w:tc>
        <w:tc>
          <w:tcPr>
            <w:tcW w:w="3760" w:type="dxa"/>
            <w:tcBorders>
              <w:top w:val="nil"/>
              <w:left w:val="nil"/>
              <w:bottom w:val="single" w:sz="4" w:space="0" w:color="auto"/>
              <w:right w:val="single" w:sz="4" w:space="0" w:color="auto"/>
            </w:tcBorders>
            <w:shd w:val="clear" w:color="auto" w:fill="auto"/>
            <w:vAlign w:val="center"/>
            <w:hideMark/>
          </w:tcPr>
          <w:p w:rsidR="005108C9" w:rsidRPr="00980FB9" w:rsidRDefault="005108C9" w:rsidP="00F221AD">
            <w:pPr>
              <w:rPr>
                <w:rFonts w:ascii="Tahoma" w:hAnsi="Tahoma" w:cs="Tahoma"/>
              </w:rPr>
            </w:pPr>
            <w:r w:rsidRPr="00980FB9">
              <w:rPr>
                <w:rFonts w:ascii="Tahoma" w:hAnsi="Tahoma" w:cs="Tahoma"/>
              </w:rPr>
              <w:t>CHARPENTE BOIS - BARDAGE - MENUISERIES EXTERIEURES ALUMINIUM - COUVERTURE - SERRURERIE</w:t>
            </w:r>
          </w:p>
        </w:tc>
      </w:tr>
      <w:tr w:rsidR="005108C9" w:rsidRPr="002A691E" w:rsidTr="00F221AD">
        <w:trPr>
          <w:trHeight w:val="391"/>
          <w:jc w:val="center"/>
        </w:trPr>
        <w:tc>
          <w:tcPr>
            <w:tcW w:w="1413" w:type="dxa"/>
            <w:tcBorders>
              <w:top w:val="nil"/>
              <w:left w:val="single" w:sz="4" w:space="0" w:color="auto"/>
              <w:bottom w:val="single" w:sz="4" w:space="0" w:color="auto"/>
              <w:right w:val="single" w:sz="4" w:space="0" w:color="auto"/>
            </w:tcBorders>
          </w:tcPr>
          <w:p w:rsidR="005108C9" w:rsidRPr="00980FB9" w:rsidRDefault="005108C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08C9" w:rsidRPr="00980FB9" w:rsidRDefault="005108C9" w:rsidP="00F221AD">
            <w:pPr>
              <w:jc w:val="center"/>
              <w:rPr>
                <w:rFonts w:ascii="Tahoma" w:hAnsi="Tahoma" w:cs="Tahoma"/>
              </w:rPr>
            </w:pPr>
            <w:r w:rsidRPr="00980FB9">
              <w:rPr>
                <w:rFonts w:ascii="Tahoma" w:hAnsi="Tahoma" w:cs="Tahoma"/>
              </w:rPr>
              <w:t>03</w:t>
            </w:r>
          </w:p>
        </w:tc>
        <w:tc>
          <w:tcPr>
            <w:tcW w:w="3760" w:type="dxa"/>
            <w:tcBorders>
              <w:top w:val="nil"/>
              <w:left w:val="nil"/>
              <w:bottom w:val="single" w:sz="4" w:space="0" w:color="auto"/>
              <w:right w:val="single" w:sz="4" w:space="0" w:color="auto"/>
            </w:tcBorders>
            <w:shd w:val="clear" w:color="auto" w:fill="auto"/>
            <w:vAlign w:val="center"/>
            <w:hideMark/>
          </w:tcPr>
          <w:p w:rsidR="005108C9" w:rsidRPr="00980FB9" w:rsidRDefault="005108C9" w:rsidP="00F221AD">
            <w:pPr>
              <w:rPr>
                <w:rFonts w:ascii="Tahoma" w:hAnsi="Tahoma" w:cs="Tahoma"/>
              </w:rPr>
            </w:pPr>
            <w:r w:rsidRPr="00980FB9">
              <w:rPr>
                <w:rFonts w:ascii="Tahoma" w:hAnsi="Tahoma" w:cs="Tahoma"/>
              </w:rPr>
              <w:t>MENUISERIES INTERIEURES - CLOISONS - DOUBLAGES - PLAFONDS</w:t>
            </w:r>
          </w:p>
        </w:tc>
      </w:tr>
      <w:tr w:rsidR="005108C9" w:rsidRPr="002A691E" w:rsidTr="00F221AD">
        <w:trPr>
          <w:trHeight w:val="230"/>
          <w:jc w:val="center"/>
        </w:trPr>
        <w:tc>
          <w:tcPr>
            <w:tcW w:w="1413" w:type="dxa"/>
            <w:tcBorders>
              <w:top w:val="nil"/>
              <w:left w:val="single" w:sz="4" w:space="0" w:color="auto"/>
              <w:bottom w:val="single" w:sz="4" w:space="0" w:color="auto"/>
              <w:right w:val="single" w:sz="4" w:space="0" w:color="auto"/>
            </w:tcBorders>
          </w:tcPr>
          <w:p w:rsidR="005108C9" w:rsidRPr="00980FB9" w:rsidRDefault="005108C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08C9" w:rsidRPr="00980FB9" w:rsidRDefault="005108C9" w:rsidP="00F221AD">
            <w:pPr>
              <w:jc w:val="center"/>
              <w:rPr>
                <w:rFonts w:ascii="Tahoma" w:hAnsi="Tahoma" w:cs="Tahoma"/>
              </w:rPr>
            </w:pPr>
            <w:r w:rsidRPr="00980FB9">
              <w:rPr>
                <w:rFonts w:ascii="Tahoma" w:hAnsi="Tahoma" w:cs="Tahoma"/>
              </w:rPr>
              <w:t>04</w:t>
            </w:r>
          </w:p>
        </w:tc>
        <w:tc>
          <w:tcPr>
            <w:tcW w:w="3760" w:type="dxa"/>
            <w:tcBorders>
              <w:top w:val="nil"/>
              <w:left w:val="nil"/>
              <w:bottom w:val="single" w:sz="4" w:space="0" w:color="auto"/>
              <w:right w:val="single" w:sz="4" w:space="0" w:color="auto"/>
            </w:tcBorders>
            <w:shd w:val="clear" w:color="auto" w:fill="auto"/>
            <w:vAlign w:val="center"/>
            <w:hideMark/>
          </w:tcPr>
          <w:p w:rsidR="005108C9" w:rsidRPr="00980FB9" w:rsidRDefault="005108C9" w:rsidP="00F221AD">
            <w:pPr>
              <w:rPr>
                <w:rFonts w:ascii="Tahoma" w:hAnsi="Tahoma" w:cs="Tahoma"/>
              </w:rPr>
            </w:pPr>
            <w:r w:rsidRPr="00980FB9">
              <w:rPr>
                <w:rFonts w:ascii="Tahoma" w:hAnsi="Tahoma" w:cs="Tahoma"/>
              </w:rPr>
              <w:t>SOLS  - PEINTURE - NETTOYAGE</w:t>
            </w:r>
          </w:p>
        </w:tc>
      </w:tr>
      <w:tr w:rsidR="005108C9" w:rsidRPr="002A691E" w:rsidTr="00F221AD">
        <w:trPr>
          <w:trHeight w:val="391"/>
          <w:jc w:val="center"/>
        </w:trPr>
        <w:tc>
          <w:tcPr>
            <w:tcW w:w="1413" w:type="dxa"/>
            <w:tcBorders>
              <w:top w:val="nil"/>
              <w:left w:val="single" w:sz="4" w:space="0" w:color="auto"/>
              <w:bottom w:val="single" w:sz="4" w:space="0" w:color="auto"/>
              <w:right w:val="single" w:sz="4" w:space="0" w:color="auto"/>
            </w:tcBorders>
          </w:tcPr>
          <w:p w:rsidR="005108C9" w:rsidRPr="00980FB9" w:rsidRDefault="005108C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08C9" w:rsidRPr="00980FB9" w:rsidRDefault="005108C9" w:rsidP="00F221AD">
            <w:pPr>
              <w:jc w:val="center"/>
              <w:rPr>
                <w:rFonts w:ascii="Tahoma" w:hAnsi="Tahoma" w:cs="Tahoma"/>
              </w:rPr>
            </w:pPr>
            <w:r w:rsidRPr="00980FB9">
              <w:rPr>
                <w:rFonts w:ascii="Tahoma" w:hAnsi="Tahoma" w:cs="Tahoma"/>
              </w:rPr>
              <w:t>05</w:t>
            </w:r>
          </w:p>
        </w:tc>
        <w:tc>
          <w:tcPr>
            <w:tcW w:w="3760" w:type="dxa"/>
            <w:tcBorders>
              <w:top w:val="nil"/>
              <w:left w:val="nil"/>
              <w:bottom w:val="single" w:sz="4" w:space="0" w:color="auto"/>
              <w:right w:val="single" w:sz="4" w:space="0" w:color="auto"/>
            </w:tcBorders>
            <w:shd w:val="clear" w:color="auto" w:fill="auto"/>
            <w:vAlign w:val="center"/>
            <w:hideMark/>
          </w:tcPr>
          <w:p w:rsidR="005108C9" w:rsidRPr="00980FB9" w:rsidRDefault="005108C9" w:rsidP="00F221AD">
            <w:pPr>
              <w:rPr>
                <w:rFonts w:ascii="Tahoma" w:hAnsi="Tahoma" w:cs="Tahoma"/>
              </w:rPr>
            </w:pPr>
            <w:r w:rsidRPr="00980FB9">
              <w:rPr>
                <w:rFonts w:ascii="Tahoma" w:hAnsi="Tahoma" w:cs="Tahoma"/>
              </w:rPr>
              <w:t>PLOMBERIE - CHAUFFAGE - VENTILATION - FROID</w:t>
            </w:r>
          </w:p>
        </w:tc>
      </w:tr>
      <w:tr w:rsidR="005108C9" w:rsidRPr="002A691E" w:rsidTr="00F221AD">
        <w:trPr>
          <w:trHeight w:val="230"/>
          <w:jc w:val="center"/>
        </w:trPr>
        <w:tc>
          <w:tcPr>
            <w:tcW w:w="1413" w:type="dxa"/>
            <w:tcBorders>
              <w:top w:val="nil"/>
              <w:left w:val="single" w:sz="4" w:space="0" w:color="auto"/>
              <w:bottom w:val="single" w:sz="4" w:space="0" w:color="auto"/>
              <w:right w:val="single" w:sz="4" w:space="0" w:color="auto"/>
            </w:tcBorders>
          </w:tcPr>
          <w:p w:rsidR="005108C9" w:rsidRPr="00980FB9" w:rsidRDefault="005108C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08C9" w:rsidRPr="00980FB9" w:rsidRDefault="005108C9" w:rsidP="00F221AD">
            <w:pPr>
              <w:jc w:val="center"/>
              <w:rPr>
                <w:rFonts w:ascii="Tahoma" w:hAnsi="Tahoma" w:cs="Tahoma"/>
              </w:rPr>
            </w:pPr>
            <w:r w:rsidRPr="00980FB9">
              <w:rPr>
                <w:rFonts w:ascii="Tahoma" w:hAnsi="Tahoma" w:cs="Tahoma"/>
              </w:rPr>
              <w:t>06</w:t>
            </w:r>
          </w:p>
        </w:tc>
        <w:tc>
          <w:tcPr>
            <w:tcW w:w="3760" w:type="dxa"/>
            <w:tcBorders>
              <w:top w:val="nil"/>
              <w:left w:val="nil"/>
              <w:bottom w:val="single" w:sz="4" w:space="0" w:color="auto"/>
              <w:right w:val="single" w:sz="4" w:space="0" w:color="auto"/>
            </w:tcBorders>
            <w:shd w:val="clear" w:color="auto" w:fill="auto"/>
            <w:vAlign w:val="center"/>
            <w:hideMark/>
          </w:tcPr>
          <w:p w:rsidR="005108C9" w:rsidRPr="00980FB9" w:rsidRDefault="005108C9" w:rsidP="00F221AD">
            <w:pPr>
              <w:rPr>
                <w:rFonts w:ascii="Tahoma" w:hAnsi="Tahoma" w:cs="Tahoma"/>
              </w:rPr>
            </w:pPr>
            <w:r w:rsidRPr="00980FB9">
              <w:rPr>
                <w:rFonts w:ascii="Tahoma" w:hAnsi="Tahoma" w:cs="Tahoma"/>
              </w:rPr>
              <w:t>FLUIDES MEDICAUX</w:t>
            </w:r>
          </w:p>
        </w:tc>
      </w:tr>
      <w:tr w:rsidR="005108C9" w:rsidRPr="002A691E" w:rsidTr="00F221AD">
        <w:trPr>
          <w:trHeight w:val="230"/>
          <w:jc w:val="center"/>
        </w:trPr>
        <w:tc>
          <w:tcPr>
            <w:tcW w:w="1413" w:type="dxa"/>
            <w:tcBorders>
              <w:top w:val="nil"/>
              <w:left w:val="single" w:sz="4" w:space="0" w:color="auto"/>
              <w:bottom w:val="single" w:sz="4" w:space="0" w:color="auto"/>
              <w:right w:val="single" w:sz="4" w:space="0" w:color="auto"/>
            </w:tcBorders>
          </w:tcPr>
          <w:p w:rsidR="005108C9" w:rsidRPr="00980FB9" w:rsidRDefault="005108C9" w:rsidP="00F221AD">
            <w:pPr>
              <w:jc w:val="center"/>
              <w:rPr>
                <w:rFonts w:ascii="Tahoma" w:hAnsi="Tahoma" w:cs="Tahoma"/>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08C9" w:rsidRPr="00980FB9" w:rsidRDefault="005108C9" w:rsidP="00F221AD">
            <w:pPr>
              <w:jc w:val="center"/>
              <w:rPr>
                <w:rFonts w:ascii="Tahoma" w:hAnsi="Tahoma" w:cs="Tahoma"/>
              </w:rPr>
            </w:pPr>
            <w:r w:rsidRPr="00980FB9">
              <w:rPr>
                <w:rFonts w:ascii="Tahoma" w:hAnsi="Tahoma" w:cs="Tahoma"/>
              </w:rPr>
              <w:t>07</w:t>
            </w:r>
          </w:p>
        </w:tc>
        <w:tc>
          <w:tcPr>
            <w:tcW w:w="3760" w:type="dxa"/>
            <w:tcBorders>
              <w:top w:val="nil"/>
              <w:left w:val="nil"/>
              <w:bottom w:val="single" w:sz="4" w:space="0" w:color="auto"/>
              <w:right w:val="single" w:sz="4" w:space="0" w:color="auto"/>
            </w:tcBorders>
            <w:shd w:val="clear" w:color="auto" w:fill="auto"/>
            <w:vAlign w:val="center"/>
            <w:hideMark/>
          </w:tcPr>
          <w:p w:rsidR="005108C9" w:rsidRPr="00980FB9" w:rsidRDefault="005108C9" w:rsidP="00F221AD">
            <w:pPr>
              <w:rPr>
                <w:rFonts w:ascii="Tahoma" w:hAnsi="Tahoma" w:cs="Tahoma"/>
              </w:rPr>
            </w:pPr>
            <w:r w:rsidRPr="00980FB9">
              <w:rPr>
                <w:rFonts w:ascii="Tahoma" w:hAnsi="Tahoma" w:cs="Tahoma"/>
              </w:rPr>
              <w:t>ELECTRICITE CFO-CFA - SSI</w:t>
            </w:r>
          </w:p>
        </w:tc>
      </w:tr>
    </w:tbl>
    <w:p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rsidR="00F37CB8" w:rsidRPr="00A655A2" w:rsidRDefault="00A655A2" w:rsidP="00F37CB8">
      <w:pPr>
        <w:pStyle w:val="fcasegauche"/>
        <w:tabs>
          <w:tab w:val="left" w:pos="851"/>
        </w:tabs>
        <w:ind w:left="851" w:firstLine="0"/>
        <w:rPr>
          <w:rFonts w:ascii="Tahoma" w:hAnsi="Tahoma" w:cs="Tahoma"/>
        </w:rPr>
      </w:pPr>
      <w:r w:rsidRPr="00A655A2">
        <w:rPr>
          <w:rFonts w:ascii="Tahoma" w:hAnsi="Tahoma" w:cs="Tahoma"/>
        </w:rPr>
        <w:fldChar w:fldCharType="begin">
          <w:ffData>
            <w:name w:val=""/>
            <w:enabled/>
            <w:calcOnExit w:val="0"/>
            <w:checkBox>
              <w:size w:val="20"/>
              <w:default w:val="1"/>
            </w:checkBox>
          </w:ffData>
        </w:fldChar>
      </w:r>
      <w:r w:rsidRPr="00A655A2">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sidRPr="00A655A2">
        <w:rPr>
          <w:rFonts w:ascii="Tahoma" w:hAnsi="Tahoma" w:cs="Tahoma"/>
        </w:rPr>
        <w:fldChar w:fldCharType="end"/>
      </w:r>
      <w:r w:rsidR="00F37CB8" w:rsidRPr="00A655A2">
        <w:rPr>
          <w:rFonts w:ascii="Tahoma" w:hAnsi="Tahoma" w:cs="Tahoma"/>
        </w:rPr>
        <w:tab/>
        <w:t>à l’offre de base.</w:t>
      </w:r>
    </w:p>
    <w:p w:rsidR="00F37CB8" w:rsidRPr="00A517FF" w:rsidRDefault="00F37CB8" w:rsidP="00F37CB8">
      <w:pPr>
        <w:pStyle w:val="fcasegauche"/>
        <w:tabs>
          <w:tab w:val="left" w:pos="851"/>
        </w:tabs>
        <w:rPr>
          <w:rFonts w:ascii="Tahoma" w:hAnsi="Tahoma" w:cs="Tahoma"/>
          <w:highlight w:val="yellow"/>
        </w:rPr>
      </w:pPr>
    </w:p>
    <w:p w:rsidR="009A52B4" w:rsidRDefault="00F37CB8" w:rsidP="005108C9">
      <w:pPr>
        <w:pStyle w:val="En-tte"/>
        <w:tabs>
          <w:tab w:val="clear" w:pos="4536"/>
          <w:tab w:val="clear" w:pos="9072"/>
        </w:tabs>
        <w:ind w:left="85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sidRPr="00A655A2">
        <w:rPr>
          <w:rFonts w:ascii="Tahoma" w:hAnsi="Tahoma" w:cs="Tahoma"/>
        </w:rPr>
        <w:fldChar w:fldCharType="end"/>
      </w:r>
      <w:r w:rsidRPr="00A655A2">
        <w:rPr>
          <w:rFonts w:ascii="Tahoma" w:hAnsi="Tahoma" w:cs="Tahoma"/>
        </w:rPr>
        <w:tab/>
        <w:t>à la variante suivante :</w:t>
      </w:r>
      <w:bookmarkStart w:id="0" w:name="_GoBack"/>
      <w:bookmarkEnd w:id="0"/>
    </w:p>
    <w:p w:rsidR="00B67A20" w:rsidRDefault="00B67A20" w:rsidP="00F37CB8">
      <w:pPr>
        <w:pStyle w:val="En-tte"/>
        <w:tabs>
          <w:tab w:val="clear" w:pos="4536"/>
          <w:tab w:val="clear" w:pos="9072"/>
        </w:tabs>
        <w:ind w:left="851"/>
        <w:rPr>
          <w:rFonts w:ascii="Tahoma" w:hAnsi="Tahoma" w:cs="Tahoma"/>
        </w:rPr>
      </w:pPr>
    </w:p>
    <w:p w:rsidR="00805F4E" w:rsidRDefault="00805F4E" w:rsidP="00F37CB8">
      <w:pPr>
        <w:pStyle w:val="En-tte"/>
        <w:tabs>
          <w:tab w:val="clear" w:pos="4536"/>
          <w:tab w:val="clear" w:pos="9072"/>
        </w:tabs>
        <w:ind w:left="851"/>
        <w:rPr>
          <w:rFonts w:ascii="Tahoma" w:hAnsi="Tahoma" w:cs="Tahoma"/>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rsidTr="00F37CB8">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Pr="00A517FF" w:rsidRDefault="00FC66A7" w:rsidP="00FC66A7">
      <w:pPr>
        <w:rPr>
          <w:rFonts w:ascii="Tahoma" w:hAnsi="Tahoma" w:cs="Tahoma"/>
          <w:b/>
          <w:highlight w:val="yellow"/>
        </w:rPr>
      </w:pPr>
    </w:p>
    <w:p w:rsidR="00FC66A7" w:rsidRPr="00A517FF" w:rsidRDefault="00FC66A7" w:rsidP="00FC66A7">
      <w:pPr>
        <w:rPr>
          <w:rFonts w:ascii="Tahoma" w:hAnsi="Tahoma" w:cs="Tahoma"/>
          <w:b/>
          <w:highlight w:val="yellow"/>
        </w:rPr>
      </w:pPr>
      <w:r w:rsidRPr="00A517FF">
        <w:rPr>
          <w:rFonts w:ascii="Tahoma" w:hAnsi="Tahoma" w:cs="Tahoma"/>
          <w:b/>
          <w:highlight w:val="yellow"/>
        </w:rPr>
        <w:t>NOM DE L’ENTREPRISE CANDIDATE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du siège social</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de l’établissement si différente du siège social (supprimer si sans objet)</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Tel : XX XX XX XX XX</w:t>
      </w:r>
    </w:p>
    <w:p w:rsidR="00FC66A7" w:rsidRPr="00A517FF" w:rsidRDefault="00FC66A7" w:rsidP="00FC66A7">
      <w:pPr>
        <w:rPr>
          <w:rFonts w:ascii="Tahoma" w:hAnsi="Tahoma" w:cs="Tahoma"/>
          <w:highlight w:val="yellow"/>
        </w:rPr>
      </w:pPr>
      <w:r w:rsidRPr="00A517FF">
        <w:rPr>
          <w:rFonts w:ascii="Tahoma" w:hAnsi="Tahoma" w:cs="Tahoma"/>
          <w:highlight w:val="yellow"/>
        </w:rPr>
        <w:t>Fax : XX XX XX XX XX</w:t>
      </w:r>
    </w:p>
    <w:p w:rsidR="00FC66A7" w:rsidRPr="00A517FF" w:rsidRDefault="00FC66A7" w:rsidP="00FC66A7">
      <w:pPr>
        <w:rPr>
          <w:rFonts w:ascii="Tahoma" w:hAnsi="Tahoma" w:cs="Tahoma"/>
          <w:highlight w:val="yellow"/>
        </w:rPr>
      </w:pPr>
      <w:r w:rsidRPr="00A517FF">
        <w:rPr>
          <w:rFonts w:ascii="Tahoma" w:hAnsi="Tahoma" w:cs="Tahoma"/>
          <w:highlight w:val="yellow"/>
        </w:rPr>
        <w:t>Siret : XXX XXX XXX XXXXX</w:t>
      </w:r>
    </w:p>
    <w:p w:rsidR="00FC66A7" w:rsidRPr="000941D1" w:rsidRDefault="00FC66A7" w:rsidP="00FC66A7">
      <w:pPr>
        <w:rPr>
          <w:rFonts w:ascii="Tahoma" w:hAnsi="Tahoma" w:cs="Tahoma"/>
        </w:rPr>
      </w:pPr>
      <w:r w:rsidRPr="00A517FF">
        <w:rPr>
          <w:rFonts w:ascii="Tahoma" w:hAnsi="Tahoma" w:cs="Tahoma"/>
          <w:highlight w:val="yellow"/>
        </w:rPr>
        <w:t>Adresse électronique : xxxx@xxxx.xx</w:t>
      </w:r>
    </w:p>
    <w:p w:rsidR="007411D9" w:rsidRPr="00FC66A7" w:rsidRDefault="007411D9">
      <w:pPr>
        <w:pStyle w:val="En-tte"/>
        <w:tabs>
          <w:tab w:val="clear" w:pos="4536"/>
          <w:tab w:val="clear" w:pos="9072"/>
        </w:tabs>
        <w:rPr>
          <w:rFonts w:ascii="Tahoma" w:hAnsi="Tahoma" w:cs="Tahoma"/>
        </w:rPr>
      </w:pPr>
    </w:p>
    <w:p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A517FF" w:rsidRDefault="006B70BB" w:rsidP="006B70BB">
            <w:pPr>
              <w:rPr>
                <w:rFonts w:ascii="Tahoma" w:hAnsi="Tahoma" w:cs="Tahoma"/>
                <w:b/>
                <w:highlight w:val="yellow"/>
              </w:rPr>
            </w:pPr>
            <w:r w:rsidRPr="00A517FF">
              <w:rPr>
                <w:rFonts w:ascii="Tahoma" w:hAnsi="Tahoma" w:cs="Tahoma"/>
                <w:b/>
                <w:highlight w:val="yellow"/>
              </w:rPr>
              <w:t>NOM DU CO-TRAITANT 1</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du siège social</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de l’établissement si différente du siège social (supprimer si sans objet)</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Tel : XX XX XX XX XX</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Fax : XX XX XX XX XX</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Siret : XXX XXX XXX XXXXX</w:t>
            </w:r>
          </w:p>
          <w:p w:rsidR="006B70BB" w:rsidRPr="00A517FF" w:rsidRDefault="006B70BB" w:rsidP="006B70BB">
            <w:pPr>
              <w:snapToGrid w:val="0"/>
              <w:jc w:val="both"/>
              <w:rPr>
                <w:rFonts w:ascii="Tahoma" w:hAnsi="Tahoma" w:cs="Tahoma"/>
                <w:sz w:val="16"/>
                <w:szCs w:val="16"/>
                <w:highlight w:val="yellow"/>
              </w:rPr>
            </w:pPr>
          </w:p>
          <w:p w:rsidR="006B70BB" w:rsidRPr="000941D1" w:rsidRDefault="006B70BB" w:rsidP="006B70BB">
            <w:pPr>
              <w:rPr>
                <w:rFonts w:ascii="Tahoma" w:hAnsi="Tahoma" w:cs="Tahoma"/>
                <w:sz w:val="16"/>
                <w:szCs w:val="16"/>
              </w:rPr>
            </w:pPr>
            <w:r w:rsidRPr="00A517FF">
              <w:rPr>
                <w:rFonts w:ascii="Tahoma" w:hAnsi="Tahoma" w:cs="Tahoma"/>
                <w:sz w:val="16"/>
                <w:szCs w:val="16"/>
                <w:highlight w:val="yellow"/>
              </w:rPr>
              <w:t>Adresse électronique : xxxx@xxxx.xx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246028" w:rsidRPr="00FC66A7" w:rsidTr="00246028">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6028" w:rsidRPr="00FC66A7" w:rsidRDefault="00246028">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246028" w:rsidRPr="00A517FF" w:rsidRDefault="00246028" w:rsidP="006B70BB">
            <w:pPr>
              <w:rPr>
                <w:rFonts w:ascii="Tahoma" w:hAnsi="Tahoma" w:cs="Tahoma"/>
                <w:b/>
                <w:highlight w:val="yellow"/>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46028" w:rsidRPr="00FC66A7" w:rsidRDefault="00246028">
            <w:pPr>
              <w:snapToGrid w:val="0"/>
              <w:jc w:val="both"/>
              <w:rPr>
                <w:rFonts w:ascii="Tahoma" w:hAnsi="Tahoma" w:cs="Tahoma"/>
              </w:rPr>
            </w:pPr>
          </w:p>
        </w:tc>
      </w:tr>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5108C9">
        <w:rPr>
          <w:rFonts w:ascii="Tahoma" w:hAnsi="Tahoma" w:cs="Tahoma"/>
        </w:rPr>
      </w:r>
      <w:r w:rsidR="005108C9">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Default="00C1386A">
      <w:pPr>
        <w:jc w:val="both"/>
        <w:rPr>
          <w:rFonts w:ascii="Tahoma" w:hAnsi="Tahoma" w:cs="Tahoma"/>
          <w:b/>
          <w:bCs/>
        </w:rPr>
      </w:pPr>
    </w:p>
    <w:p w:rsidR="006B156B" w:rsidRPr="00FC66A7" w:rsidRDefault="006B156B">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745" w:rsidRDefault="00551745">
      <w:r>
        <w:separator/>
      </w:r>
    </w:p>
  </w:endnote>
  <w:endnote w:type="continuationSeparator" w:id="0">
    <w:p w:rsidR="00551745" w:rsidRDefault="0055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Dutch 801 (SWC)">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trPr>
        <w:tblHeader/>
      </w:trPr>
      <w:tc>
        <w:tcPr>
          <w:tcW w:w="3048" w:type="dxa"/>
          <w:shd w:val="clear" w:color="auto" w:fill="66CCFF"/>
        </w:tcPr>
        <w:p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556FD1" w:rsidRPr="00FC66A7" w:rsidRDefault="005108C9" w:rsidP="009A52B4">
          <w:pPr>
            <w:jc w:val="center"/>
            <w:rPr>
              <w:rFonts w:ascii="Tahoma" w:hAnsi="Tahoma" w:cs="Tahoma"/>
              <w:b/>
              <w:bCs/>
            </w:rPr>
          </w:pPr>
          <w:r>
            <w:rPr>
              <w:rFonts w:ascii="Tahoma" w:hAnsi="Tahoma" w:cs="Tahoma"/>
              <w:b/>
              <w:i/>
              <w:iCs/>
            </w:rPr>
            <w:t>2024DTA0092</w:t>
          </w:r>
        </w:p>
      </w:tc>
      <w:tc>
        <w:tcPr>
          <w:tcW w:w="851" w:type="dxa"/>
          <w:shd w:val="clear" w:color="auto" w:fill="66CCFF"/>
        </w:tcPr>
        <w:p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5108C9">
            <w:rPr>
              <w:rFonts w:ascii="Tahoma" w:hAnsi="Tahoma" w:cs="Tahoma"/>
              <w:b/>
              <w:noProof/>
            </w:rPr>
            <w:t>2</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5108C9">
            <w:rPr>
              <w:rStyle w:val="Numrodepage"/>
              <w:rFonts w:ascii="Tahoma" w:hAnsi="Tahoma" w:cs="Tahoma"/>
              <w:b/>
              <w:noProof/>
            </w:rPr>
            <w:t>3</w:t>
          </w:r>
          <w:r w:rsidRPr="00FC66A7">
            <w:rPr>
              <w:rStyle w:val="Numrodepage"/>
              <w:rFonts w:ascii="Tahoma" w:hAnsi="Tahoma" w:cs="Tahoma"/>
              <w:b/>
            </w:rPr>
            <w:fldChar w:fldCharType="end"/>
          </w:r>
        </w:p>
      </w:tc>
    </w:tr>
  </w:tbl>
  <w:p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745" w:rsidRDefault="00551745">
      <w:r>
        <w:separator/>
      </w:r>
    </w:p>
  </w:footnote>
  <w:footnote w:type="continuationSeparator" w:id="0">
    <w:p w:rsidR="00551745" w:rsidRDefault="00551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F7E37"/>
    <w:rsid w:val="00011E53"/>
    <w:rsid w:val="000133FC"/>
    <w:rsid w:val="00017F07"/>
    <w:rsid w:val="00033BC0"/>
    <w:rsid w:val="00053B76"/>
    <w:rsid w:val="00056CB1"/>
    <w:rsid w:val="00057419"/>
    <w:rsid w:val="000622AE"/>
    <w:rsid w:val="000C0674"/>
    <w:rsid w:val="000F5217"/>
    <w:rsid w:val="001052F6"/>
    <w:rsid w:val="001101D5"/>
    <w:rsid w:val="00131A5B"/>
    <w:rsid w:val="00154F69"/>
    <w:rsid w:val="00174139"/>
    <w:rsid w:val="001C3027"/>
    <w:rsid w:val="001E2632"/>
    <w:rsid w:val="001E526F"/>
    <w:rsid w:val="001F1DC3"/>
    <w:rsid w:val="001F2872"/>
    <w:rsid w:val="00202F19"/>
    <w:rsid w:val="00203AD5"/>
    <w:rsid w:val="002247B8"/>
    <w:rsid w:val="00232658"/>
    <w:rsid w:val="00246028"/>
    <w:rsid w:val="00271E3F"/>
    <w:rsid w:val="00275B28"/>
    <w:rsid w:val="00275F20"/>
    <w:rsid w:val="00276982"/>
    <w:rsid w:val="0028065B"/>
    <w:rsid w:val="00282390"/>
    <w:rsid w:val="00294225"/>
    <w:rsid w:val="002A6C8B"/>
    <w:rsid w:val="002B125D"/>
    <w:rsid w:val="002C67E0"/>
    <w:rsid w:val="002E250C"/>
    <w:rsid w:val="0030291B"/>
    <w:rsid w:val="003054EB"/>
    <w:rsid w:val="0031455D"/>
    <w:rsid w:val="00346F8A"/>
    <w:rsid w:val="00370C43"/>
    <w:rsid w:val="003842BA"/>
    <w:rsid w:val="00386724"/>
    <w:rsid w:val="00391815"/>
    <w:rsid w:val="00395B1D"/>
    <w:rsid w:val="003C189F"/>
    <w:rsid w:val="003D02BB"/>
    <w:rsid w:val="003E58DA"/>
    <w:rsid w:val="003E6FE3"/>
    <w:rsid w:val="003F2D90"/>
    <w:rsid w:val="00402F5F"/>
    <w:rsid w:val="00412718"/>
    <w:rsid w:val="00413A54"/>
    <w:rsid w:val="00472DBE"/>
    <w:rsid w:val="00486CBD"/>
    <w:rsid w:val="005108C9"/>
    <w:rsid w:val="00521228"/>
    <w:rsid w:val="00523768"/>
    <w:rsid w:val="00536431"/>
    <w:rsid w:val="005404D8"/>
    <w:rsid w:val="005451F3"/>
    <w:rsid w:val="00551745"/>
    <w:rsid w:val="00556FD1"/>
    <w:rsid w:val="005613A6"/>
    <w:rsid w:val="005B1763"/>
    <w:rsid w:val="005B287C"/>
    <w:rsid w:val="005E12D0"/>
    <w:rsid w:val="00604D18"/>
    <w:rsid w:val="00625F1D"/>
    <w:rsid w:val="00632D63"/>
    <w:rsid w:val="00671F57"/>
    <w:rsid w:val="00673463"/>
    <w:rsid w:val="00676069"/>
    <w:rsid w:val="006B156B"/>
    <w:rsid w:val="006B70BB"/>
    <w:rsid w:val="006C35C2"/>
    <w:rsid w:val="006C4162"/>
    <w:rsid w:val="006D5E52"/>
    <w:rsid w:val="00716E26"/>
    <w:rsid w:val="00720606"/>
    <w:rsid w:val="007336CD"/>
    <w:rsid w:val="007411D9"/>
    <w:rsid w:val="00751002"/>
    <w:rsid w:val="00754100"/>
    <w:rsid w:val="007B3E7C"/>
    <w:rsid w:val="007D0B22"/>
    <w:rsid w:val="007D3787"/>
    <w:rsid w:val="007F4A27"/>
    <w:rsid w:val="00805F4E"/>
    <w:rsid w:val="008326E4"/>
    <w:rsid w:val="00836576"/>
    <w:rsid w:val="00862911"/>
    <w:rsid w:val="008C40F6"/>
    <w:rsid w:val="008D5A17"/>
    <w:rsid w:val="008E00ED"/>
    <w:rsid w:val="008E1EBA"/>
    <w:rsid w:val="008E4066"/>
    <w:rsid w:val="009277A2"/>
    <w:rsid w:val="00927BEC"/>
    <w:rsid w:val="00960E4C"/>
    <w:rsid w:val="0097024E"/>
    <w:rsid w:val="00981CD3"/>
    <w:rsid w:val="009A52B4"/>
    <w:rsid w:val="009B2651"/>
    <w:rsid w:val="009B2B2E"/>
    <w:rsid w:val="00A13264"/>
    <w:rsid w:val="00A1624F"/>
    <w:rsid w:val="00A32C14"/>
    <w:rsid w:val="00A40947"/>
    <w:rsid w:val="00A440EF"/>
    <w:rsid w:val="00A503F3"/>
    <w:rsid w:val="00A50BF9"/>
    <w:rsid w:val="00A517FF"/>
    <w:rsid w:val="00A520E2"/>
    <w:rsid w:val="00A655A2"/>
    <w:rsid w:val="00A75394"/>
    <w:rsid w:val="00A80E9C"/>
    <w:rsid w:val="00AA0175"/>
    <w:rsid w:val="00AA2672"/>
    <w:rsid w:val="00AE5974"/>
    <w:rsid w:val="00B0445D"/>
    <w:rsid w:val="00B2138E"/>
    <w:rsid w:val="00B502DF"/>
    <w:rsid w:val="00B569DE"/>
    <w:rsid w:val="00B67A20"/>
    <w:rsid w:val="00B76BFD"/>
    <w:rsid w:val="00B9664F"/>
    <w:rsid w:val="00BB2EF6"/>
    <w:rsid w:val="00BC7D05"/>
    <w:rsid w:val="00BD7AC3"/>
    <w:rsid w:val="00BE48FE"/>
    <w:rsid w:val="00C01A17"/>
    <w:rsid w:val="00C1386A"/>
    <w:rsid w:val="00C50B6D"/>
    <w:rsid w:val="00C751EE"/>
    <w:rsid w:val="00C812AC"/>
    <w:rsid w:val="00C877BA"/>
    <w:rsid w:val="00CB1774"/>
    <w:rsid w:val="00CD0F79"/>
    <w:rsid w:val="00CD261F"/>
    <w:rsid w:val="00CD4969"/>
    <w:rsid w:val="00CD55BF"/>
    <w:rsid w:val="00D04593"/>
    <w:rsid w:val="00D07C18"/>
    <w:rsid w:val="00D7269B"/>
    <w:rsid w:val="00D84A53"/>
    <w:rsid w:val="00DD1774"/>
    <w:rsid w:val="00DE001E"/>
    <w:rsid w:val="00DE1001"/>
    <w:rsid w:val="00DF7E37"/>
    <w:rsid w:val="00E107A1"/>
    <w:rsid w:val="00E2086D"/>
    <w:rsid w:val="00E47409"/>
    <w:rsid w:val="00EB014D"/>
    <w:rsid w:val="00EC3C60"/>
    <w:rsid w:val="00ED2DD4"/>
    <w:rsid w:val="00F1191F"/>
    <w:rsid w:val="00F150DC"/>
    <w:rsid w:val="00F26F2D"/>
    <w:rsid w:val="00F272D9"/>
    <w:rsid w:val="00F37CB8"/>
    <w:rsid w:val="00F41FB0"/>
    <w:rsid w:val="00F446BF"/>
    <w:rsid w:val="00F71C1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7A8C2E"/>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qFormat/>
    <w:rsid w:val="00FC66A7"/>
    <w:pPr>
      <w:suppressAutoHyphens w:val="0"/>
      <w:ind w:left="1134"/>
      <w:jc w:val="both"/>
    </w:pPr>
    <w:rPr>
      <w:sz w:val="24"/>
      <w:lang w:eastAsia="fr-FR"/>
    </w:rPr>
  </w:style>
  <w:style w:type="table" w:styleId="Grilledutableau">
    <w:name w:val="Table Grid"/>
    <w:basedOn w:val="TableauNormal"/>
    <w:rsid w:val="00395B1D"/>
    <w:rPr>
      <w:rFonts w:ascii="Dutch 801 (SWC)" w:hAnsi="Dutch 801 (SW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D60E4-7AB1-4B3E-B625-BCC2B939B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78</TotalTime>
  <Pages>3</Pages>
  <Words>848</Words>
  <Characters>4668</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5505</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AGNETTI Sabrina</cp:lastModifiedBy>
  <cp:revision>33</cp:revision>
  <cp:lastPrinted>2016-03-31T13:07:00Z</cp:lastPrinted>
  <dcterms:created xsi:type="dcterms:W3CDTF">2016-04-19T07:03:00Z</dcterms:created>
  <dcterms:modified xsi:type="dcterms:W3CDTF">2024-11-18T10:29:00Z</dcterms:modified>
</cp:coreProperties>
</file>